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0222FDD0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41212">
        <w:rPr>
          <w:rFonts w:ascii="Cambria" w:hAnsi="Cambria" w:cs="Arial"/>
          <w:b/>
          <w:bCs/>
        </w:rPr>
        <w:t>.1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C9FFD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F41212">
        <w:rPr>
          <w:rFonts w:ascii="Cambria" w:hAnsi="Cambria" w:cs="Arial"/>
          <w:b/>
          <w:bCs/>
        </w:rPr>
        <w:t>Karnieszewice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53B591E2" w:rsidR="000E1C61" w:rsidRPr="0057603E" w:rsidRDefault="00F41212" w:rsidP="00304FC6">
      <w:pPr>
        <w:spacing w:before="120"/>
        <w:jc w:val="both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Trawica</w:t>
      </w:r>
      <w:proofErr w:type="spellEnd"/>
      <w:r>
        <w:rPr>
          <w:rFonts w:ascii="Cambria" w:hAnsi="Cambria" w:cs="Arial"/>
          <w:b/>
          <w:bCs/>
        </w:rPr>
        <w:t xml:space="preserve"> 8a, 76-004 Sianów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BF2C0A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41212">
        <w:rPr>
          <w:rFonts w:ascii="Cambria" w:hAnsi="Cambria" w:cs="Arial"/>
          <w:bCs/>
          <w:sz w:val="22"/>
          <w:szCs w:val="22"/>
        </w:rPr>
        <w:t xml:space="preserve">Karnieszewice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F41212">
        <w:rPr>
          <w:rFonts w:ascii="Cambria" w:hAnsi="Cambria" w:cs="Arial"/>
          <w:bCs/>
          <w:sz w:val="22"/>
          <w:szCs w:val="22"/>
        </w:rPr>
        <w:t>2024”</w:t>
      </w:r>
      <w:r w:rsidRPr="00D16198">
        <w:rPr>
          <w:rFonts w:ascii="Cambria" w:hAnsi="Cambria" w:cs="Arial"/>
          <w:bCs/>
          <w:sz w:val="22"/>
          <w:szCs w:val="22"/>
        </w:rPr>
        <w:t xml:space="preserve"> składamy niniejszym ofertę na Pakiet </w:t>
      </w:r>
      <w:r w:rsidR="00F41212">
        <w:rPr>
          <w:rFonts w:ascii="Cambria" w:hAnsi="Cambria" w:cs="Arial"/>
          <w:bCs/>
          <w:sz w:val="22"/>
          <w:szCs w:val="22"/>
        </w:rPr>
        <w:t xml:space="preserve">I </w:t>
      </w:r>
      <w:r w:rsidR="00F41212" w:rsidRPr="00F41212">
        <w:rPr>
          <w:rFonts w:ascii="Cambria" w:hAnsi="Cambria" w:cs="Arial"/>
          <w:b/>
          <w:sz w:val="22"/>
          <w:szCs w:val="22"/>
        </w:rPr>
        <w:t>(Leśnictwa Iwięcino, Niemica)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tbl>
      <w:tblPr>
        <w:tblW w:w="14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00"/>
        <w:gridCol w:w="1515"/>
        <w:gridCol w:w="4008"/>
        <w:gridCol w:w="828"/>
        <w:gridCol w:w="1172"/>
        <w:gridCol w:w="1424"/>
        <w:gridCol w:w="1366"/>
        <w:gridCol w:w="856"/>
        <w:gridCol w:w="1102"/>
        <w:gridCol w:w="980"/>
        <w:gridCol w:w="380"/>
      </w:tblGrid>
      <w:tr w:rsidR="0063253B" w:rsidRPr="0063253B" w14:paraId="2D7D3D6E" w14:textId="77777777" w:rsidTr="0063253B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1BF5C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183B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750A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0E65FA3" w14:textId="77777777" w:rsidTr="0063253B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A71F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3C64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9B98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F4B1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032B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6079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D404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7041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581B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EE1C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8C9B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F485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C4CEA61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0EFAEA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0B3C1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0D2F6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FAFC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687B4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EBB6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76FE2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012BC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97D0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E92E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961FC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76DCA455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87F1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FF50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935A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FB8B5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DCD1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0E90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99CC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1085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AB1D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5B86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0612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FD2254C" w14:textId="77777777" w:rsidTr="0063253B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99386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6AEF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44611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CFA1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2CBD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323F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7964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D93B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9811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946F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51B4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40B4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105F891" w14:textId="77777777" w:rsidTr="0063253B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EDA16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619F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E733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8C1A5E3" w14:textId="77777777" w:rsidTr="0063253B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D9D6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B6FC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AE69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D713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D51E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CD01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881F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D9DC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A504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6B01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E5C8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0741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141E5BF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05DD1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FF9D3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3F02F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62DD6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D5BB4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7E3F0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3C34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A78AA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7F1F4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DFD53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04551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5FE27F50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78A4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1BBD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FDC7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29349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2842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BD9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5 394,00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CBD9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1459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834A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8F9B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0651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4B6D074" w14:textId="77777777" w:rsidTr="0063253B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3B121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25AD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2E8E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EC69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6018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63E8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8FBB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E347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F728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A636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4AB5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D9CD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C618B7C" w14:textId="77777777" w:rsidTr="0063253B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467BEA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984E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B636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F2FD25A" w14:textId="77777777" w:rsidTr="0063253B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0F3C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6051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D584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0ACC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13A6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AD28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BF6D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94F9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EA07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E6B1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023C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A81B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1AE0FC8F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8A5A45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9F12D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2D5D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F3609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CE657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16640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07975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45ACC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18B9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55A03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EF140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62772E0F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5B88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46D2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684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FC24B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A424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E3D1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3 355,00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99EC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C02F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AA80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DF14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D587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49A2BD64" w14:textId="77777777" w:rsidTr="0063253B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EE01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6FE9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71977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D457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EC2C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2BFA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E68F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CBD2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0F4E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F3DA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DB27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148E4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3754940" w14:textId="77777777" w:rsidTr="0063253B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348746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578E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C946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95057E3" w14:textId="77777777" w:rsidTr="0063253B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7C0F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29DB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97B7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1E24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2FFE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13F8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DFCE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ADC0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7599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851BC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64E1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DE0A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26ADCAD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48648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463AD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4BCD6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13C1F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04B02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E7252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88561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5B171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92387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8DA03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4886D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156B1F64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08D2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3BC6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F8DE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A4235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EE6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6020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2 602,00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8456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BFE4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6AC8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6975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95AB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9709DF2" w14:textId="77777777" w:rsidTr="0063253B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FF62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3F4B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EE3B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202C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0467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BCC88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4E55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E0FD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2ACE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F24A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E109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FE06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9C902DC" w14:textId="77777777" w:rsidTr="0063253B">
        <w:trPr>
          <w:trHeight w:val="363"/>
        </w:trPr>
        <w:tc>
          <w:tcPr>
            <w:tcW w:w="13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680E2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4B63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ECB4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8C1E9EA" w14:textId="77777777" w:rsidTr="0063253B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FA83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5D85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A6E6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B5B7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08E1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8DCF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258F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C802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E4D3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5DF8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DD54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CC3D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B376412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37BBE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07D8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4CCAD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0E341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F1CAC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FCD50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85A29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BA8EE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0857D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1E572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0245A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78D9792D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6F42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198C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E895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46DAC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3721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C8A9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5 088,00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D791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BC7C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B849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98AC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D3DD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4F4EB5B" w14:textId="77777777" w:rsidTr="0063253B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AB60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5D5A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145F9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63C0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A62F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45A7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EE61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EB59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9072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4E7F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4E04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CD7F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4F7B924E" w14:textId="77777777" w:rsidTr="0063253B">
        <w:trPr>
          <w:trHeight w:val="909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2F5BB6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22505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717DE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F83F1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99415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6C038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D09EA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6408A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AC8BF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25D6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45BD4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63253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3253B" w:rsidRPr="0063253B" w14:paraId="1A520121" w14:textId="77777777" w:rsidTr="0063253B">
        <w:trPr>
          <w:trHeight w:val="98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88CA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9E0F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7C02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82F43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F418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20C0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4013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EABC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128F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C871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803A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6CA7DE0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21D7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0325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83FF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8A08E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50FA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7B77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72D9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E063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1B46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31C2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BCF4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9CFD9BA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BD9F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669B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1A0A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BC784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F780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BEFB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83D8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C91F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9C17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F1C2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74FD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67A84CE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0ABD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DD0F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7715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42B7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pasach - prace ręczne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5312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C723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6DD9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0688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738D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B9D1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65C2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28EAE4B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5D2F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B189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AF79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PRZ-PAS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E8AE8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pasach w miejscu sadzenia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C28A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FECE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12,75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F2A4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6155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DE7A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CAFD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35B9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99D0C45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12A5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152A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D7AE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70073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2B8E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B640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96E0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E1A2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EBC7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1CB3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E0BF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1B8AFBAC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C864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97D5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A10A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DDAA4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AA7A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DC80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65,88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F3D7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5A2F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8F7E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B389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7440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CB9D114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5B1A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D280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5CF5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00FE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FD05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859E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23,73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D7A2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54EB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A978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4F5D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7BEA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A15A7DC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6BFE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C363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8B22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67314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B141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F7EC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90,41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F040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BB22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E620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2800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75BB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77A277D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587D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9836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1B0C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A8616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E218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857A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8BE2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38F0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29D2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33E4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804B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84ABC1E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9D10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50BF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866A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562A4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0759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C7B5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120,93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5D0F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E6B5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80F9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AF5C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4205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90FC7E7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FC26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2053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E1AD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9895A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10E1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56E1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CCF2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4F05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581F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7AF5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E181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45838D8E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4F20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62CB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D720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2BFCF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5413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3A38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4ABD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1030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D750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ED5A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707D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F8F59D9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A560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240E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09DE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56ABE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E19A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B203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FC42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60F9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22AB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D942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9AF1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385478A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6DF2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AD43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C636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CD3D7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745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B085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BF09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A65F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59D4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0692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E5F9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7154B52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681B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B9B8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9830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PRZYC-DB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F44AE2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Przycinanie Db na bezpieńkę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9817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78E8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315D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A130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7D9C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AFEB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A6E4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9E5B316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7651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E67E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480A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99476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65E5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D1FF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03F1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03E1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A430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970F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00B1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C98B550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4555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BD31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DC80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6FE15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4281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396D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F43E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D91F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4C94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9A25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6F59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BC1FB8F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0A9E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22B8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A20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FCDBC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82BD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6F37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792B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573F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DB41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405D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1F21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99D7480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C593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6882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190A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079D7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040D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509F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C44F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E715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F576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8A56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DD62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F657F4A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B46A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1C9E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AC7C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E00878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1CD3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A1B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1782F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7C18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9222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0FE0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E18A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174C1C4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0F69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0442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4B6A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PUŁF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304757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lub zdejmowanie pułapek </w:t>
            </w:r>
            <w:proofErr w:type="spellStart"/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feromonowych</w:t>
            </w:r>
            <w:proofErr w:type="spellEnd"/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na szkodniki wtórne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D953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168A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9493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B1F7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4147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2F90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8071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183F74DC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A4FD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5206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8E59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DC80F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D270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FFFF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B127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190B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8BF2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90CE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0274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3987782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2D9E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DBB9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39AA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40D4F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772A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5755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33ED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E3C0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0EF4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7FC0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CDA8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0E70C5B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DA9D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9815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4819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2D19A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F2A8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EB8A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DFEE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9053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AE8C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0D82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25E4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CFFF88D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1B4A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B7FD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3746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0485F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3BDE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82B3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ECBF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3039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CA6C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7A0C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F9C6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E520E17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F30F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60B0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21E8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B069A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913B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A54DA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116A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B85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3D4B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4B09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7ACE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10BB515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343D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EBE3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40A6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20547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4DF1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EBC2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6409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817A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029C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E7A8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037D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E39AFC1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ECF6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6938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935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AF164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F7232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D265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51C9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6BB2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6890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3C4C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146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F28CFE2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8594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4D9C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300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72D92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2776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A8A8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0F8B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1791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02D1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DD5B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CC6F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1FFD51D9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C041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6C5D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0CC3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77C85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D10A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41A0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840A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5685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1910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579D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FB48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14C32354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9AB2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7CF4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7EE6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D09DF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8ABF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A717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F74F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6EAF0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FF6C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AA78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9B64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4CDB534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F1D5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4711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234F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71D3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851B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2F28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F0F3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799A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E925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17C1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309D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59389548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D70F8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3B53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B874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E24EA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0CAB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DAB1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97EA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D8D4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20C9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9422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CFCB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7A35D8F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3D4F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D80C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196C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9307E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3AD3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9181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DB63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36A7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829F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E3D7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A127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B666EBA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91A6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5D68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2CF7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5E798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7F8D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24C0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BDFB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35A36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8898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0FDE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A269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B666B9E" w14:textId="77777777" w:rsidTr="0063253B">
        <w:trPr>
          <w:trHeight w:val="57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2BE8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4C6C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A391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BD638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F0329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917A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E5B9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D2AA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9AD8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390C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5EF9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2033391F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B89D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3668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2159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A286E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D8E41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71AA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23,73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60D4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80E7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FFBE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0368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95A1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0999F9F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3166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04E5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9DA9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F37FC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B27CE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2CA34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3E17D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E65E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7510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CC07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0EBF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77F0239F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D93B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9B8F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9A68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A5B92B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D8EB2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827F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21EB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2748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C6103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29C8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B210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626E5886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38F9C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92F7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E88E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F6C0E4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2B37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A838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51348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19C4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62C96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93E9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25D33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B2BCD47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6F53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9B4A4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3CEDF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B40BF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AE89B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A43C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7B982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48651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1C650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1D2AF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C8BC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0BD5F170" w14:textId="77777777" w:rsidTr="0063253B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EF12A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69FF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39A0D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C9BDF6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96D05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82CF5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1B289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AEB3C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F6937" w14:textId="77777777" w:rsidR="0063253B" w:rsidRPr="0063253B" w:rsidRDefault="0063253B" w:rsidP="0063253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425B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8BDCB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888AA1A" w14:textId="77777777" w:rsidTr="0063253B">
        <w:trPr>
          <w:trHeight w:val="111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BFD4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F567E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5FC3C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A692F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1EC5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3BAC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0B4D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75CF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5A7E0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60ECD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27A75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0A5E3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3253B" w:rsidRPr="0063253B" w14:paraId="32953B84" w14:textId="77777777" w:rsidTr="0063253B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F28537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D885E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63253B" w:rsidRPr="0063253B" w14:paraId="7C158E7D" w14:textId="77777777" w:rsidTr="0063253B">
        <w:trPr>
          <w:trHeight w:val="429"/>
        </w:trPr>
        <w:tc>
          <w:tcPr>
            <w:tcW w:w="677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1907BA" w14:textId="77777777" w:rsidR="0063253B" w:rsidRPr="0063253B" w:rsidRDefault="0063253B" w:rsidP="0063253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63253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0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54A3D11" w14:textId="77777777" w:rsidR="0063253B" w:rsidRPr="0063253B" w:rsidRDefault="0063253B" w:rsidP="0063253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63253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90AD3">
      <w:pPr>
        <w:spacing w:before="120"/>
        <w:rPr>
          <w:rFonts w:ascii="Cambria" w:hAnsi="Cambria" w:cs="Arial"/>
          <w:bCs/>
        </w:rPr>
      </w:pPr>
    </w:p>
    <w:p w14:paraId="33F750DE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6658C5AB" w14:textId="77777777" w:rsidR="00390AD3" w:rsidRDefault="00390AD3" w:rsidP="00390AD3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A92D" w14:textId="77777777" w:rsidR="00344521" w:rsidRDefault="00344521">
      <w:r>
        <w:separator/>
      </w:r>
    </w:p>
  </w:endnote>
  <w:endnote w:type="continuationSeparator" w:id="0">
    <w:p w14:paraId="681F3293" w14:textId="77777777" w:rsidR="00344521" w:rsidRDefault="0034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BDCC" w14:textId="77777777" w:rsidR="00344521" w:rsidRDefault="00344521">
      <w:r>
        <w:separator/>
      </w:r>
    </w:p>
  </w:footnote>
  <w:footnote w:type="continuationSeparator" w:id="0">
    <w:p w14:paraId="60CA61E3" w14:textId="77777777" w:rsidR="00344521" w:rsidRDefault="0034452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4F5"/>
    <w:rsid w:val="00326A43"/>
    <w:rsid w:val="00327468"/>
    <w:rsid w:val="00327EDC"/>
    <w:rsid w:val="00333E5C"/>
    <w:rsid w:val="00333E7A"/>
    <w:rsid w:val="003358F3"/>
    <w:rsid w:val="00336101"/>
    <w:rsid w:val="00336F69"/>
    <w:rsid w:val="00344521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0AD3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253B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82F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212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msonormal0">
    <w:name w:val="msonormal"/>
    <w:basedOn w:val="Normalny"/>
    <w:rsid w:val="00390AD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90AD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1933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andrzej.swierczek@outlook.com</cp:lastModifiedBy>
  <cp:revision>5</cp:revision>
  <cp:lastPrinted>2022-06-27T10:12:00Z</cp:lastPrinted>
  <dcterms:created xsi:type="dcterms:W3CDTF">2023-10-22T06:13:00Z</dcterms:created>
  <dcterms:modified xsi:type="dcterms:W3CDTF">2023-10-23T08:54:00Z</dcterms:modified>
</cp:coreProperties>
</file>